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13B4E124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3B7CD8">
        <w:rPr>
          <w:rFonts w:ascii="Arial" w:hAnsi="Arial" w:cs="Arial"/>
          <w:b/>
          <w:bCs/>
          <w:sz w:val="22"/>
          <w:szCs w:val="22"/>
        </w:rPr>
        <w:t>Tułowice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6C01EA90" w14:textId="77777777" w:rsidR="003B7CD8" w:rsidRDefault="00CA51EB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ul. </w:t>
      </w:r>
      <w:r w:rsidR="003B7CD8">
        <w:rPr>
          <w:rFonts w:ascii="Arial" w:hAnsi="Arial" w:cs="Arial"/>
          <w:b/>
          <w:bCs/>
          <w:sz w:val="22"/>
          <w:szCs w:val="22"/>
        </w:rPr>
        <w:t>Parkowa</w:t>
      </w:r>
      <w:r>
        <w:rPr>
          <w:rFonts w:ascii="Arial" w:hAnsi="Arial" w:cs="Arial"/>
          <w:b/>
          <w:bCs/>
          <w:sz w:val="22"/>
          <w:szCs w:val="22"/>
        </w:rPr>
        <w:t xml:space="preserve"> 1</w:t>
      </w:r>
      <w:r w:rsidR="003B7CD8">
        <w:rPr>
          <w:rFonts w:ascii="Arial" w:hAnsi="Arial" w:cs="Arial"/>
          <w:b/>
          <w:bCs/>
          <w:sz w:val="22"/>
          <w:szCs w:val="22"/>
        </w:rPr>
        <w:t>4/14A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2A1F26F9" w14:textId="5A5FBA07" w:rsidR="000E1C61" w:rsidRPr="00724296" w:rsidRDefault="00CA51EB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3B7CD8">
        <w:rPr>
          <w:rFonts w:ascii="Arial" w:hAnsi="Arial" w:cs="Arial"/>
          <w:b/>
          <w:bCs/>
          <w:sz w:val="22"/>
          <w:szCs w:val="22"/>
        </w:rPr>
        <w:t>9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3B7CD8">
        <w:rPr>
          <w:rFonts w:ascii="Arial" w:hAnsi="Arial" w:cs="Arial"/>
          <w:b/>
          <w:bCs/>
          <w:sz w:val="22"/>
          <w:szCs w:val="22"/>
        </w:rPr>
        <w:t>130 Tułowice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718E6789" w14:textId="49D7793A" w:rsidR="00F54E9D" w:rsidRPr="00724296" w:rsidRDefault="00564E2C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Pr="00564E2C">
        <w:rPr>
          <w:rFonts w:ascii="Arial" w:hAnsi="Arial" w:cs="Arial"/>
          <w:bCs/>
          <w:sz w:val="22"/>
          <w:szCs w:val="22"/>
        </w:rPr>
        <w:t>Wykonanie kompletnej dokumentacji projektowej wraz z uzyskaniem wszystkich decyzji administracyjnych niezbędnych do przeprowadzania robót budowlanych realizowanych w</w:t>
      </w:r>
      <w:r w:rsidR="003B7CD8">
        <w:rPr>
          <w:rFonts w:ascii="Arial" w:hAnsi="Arial" w:cs="Arial"/>
          <w:bCs/>
          <w:sz w:val="22"/>
          <w:szCs w:val="22"/>
        </w:rPr>
        <w:t> </w:t>
      </w:r>
      <w:r w:rsidRPr="00564E2C">
        <w:rPr>
          <w:rFonts w:ascii="Arial" w:hAnsi="Arial" w:cs="Arial"/>
          <w:bCs/>
          <w:sz w:val="22"/>
          <w:szCs w:val="22"/>
        </w:rPr>
        <w:t xml:space="preserve">Nadleśnictwie </w:t>
      </w:r>
      <w:r w:rsidR="003B7CD8">
        <w:rPr>
          <w:rFonts w:ascii="Arial" w:hAnsi="Arial" w:cs="Arial"/>
          <w:bCs/>
          <w:sz w:val="22"/>
          <w:szCs w:val="22"/>
        </w:rPr>
        <w:t>Tułowice</w:t>
      </w:r>
      <w:r w:rsidRPr="00564E2C">
        <w:rPr>
          <w:rFonts w:ascii="Arial" w:hAnsi="Arial" w:cs="Arial"/>
          <w:bCs/>
          <w:sz w:val="22"/>
          <w:szCs w:val="22"/>
        </w:rPr>
        <w:t xml:space="preserve"> w ramach projektu pn. Kompleksowy projekt adaptacji lasów i</w:t>
      </w:r>
      <w:r w:rsidR="003B7CD8">
        <w:rPr>
          <w:rFonts w:ascii="Arial" w:hAnsi="Arial" w:cs="Arial"/>
          <w:bCs/>
          <w:sz w:val="22"/>
          <w:szCs w:val="22"/>
        </w:rPr>
        <w:t> </w:t>
      </w:r>
      <w:r w:rsidRPr="00564E2C">
        <w:rPr>
          <w:rFonts w:ascii="Arial" w:hAnsi="Arial" w:cs="Arial"/>
          <w:bCs/>
          <w:sz w:val="22"/>
          <w:szCs w:val="22"/>
        </w:rPr>
        <w:t>leśnictwa do zmian klimatu – mała retencja oraz przeciwdziałanie erozji wodnej na terenach nizinnych – kontynuacja (MRN3).”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7F26F391" w14:textId="77777777" w:rsidR="00F54E9D" w:rsidRPr="00724296" w:rsidRDefault="00F54E9D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44127F" w14:textId="18B21F0A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F54E9D" w:rsidRPr="00403CA6">
        <w:rPr>
          <w:rFonts w:ascii="Arial" w:hAnsi="Arial" w:cs="Arial"/>
          <w:b/>
          <w:sz w:val="22"/>
          <w:szCs w:val="22"/>
          <w:u w:val="single"/>
        </w:rPr>
        <w:t xml:space="preserve">część </w:t>
      </w:r>
      <w:proofErr w:type="gramStart"/>
      <w:r w:rsidR="00564E2C">
        <w:rPr>
          <w:rFonts w:ascii="Arial" w:hAnsi="Arial" w:cs="Arial"/>
          <w:b/>
          <w:sz w:val="22"/>
          <w:szCs w:val="22"/>
          <w:u w:val="single"/>
        </w:rPr>
        <w:t>…….</w:t>
      </w:r>
      <w:proofErr w:type="gramEnd"/>
      <w:r w:rsidR="00564E2C">
        <w:rPr>
          <w:rFonts w:ascii="Arial" w:hAnsi="Arial" w:cs="Arial"/>
          <w:b/>
          <w:sz w:val="22"/>
          <w:szCs w:val="22"/>
          <w:u w:val="single"/>
        </w:rPr>
        <w:t>.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AE36EB0" w14:textId="77777777" w:rsidR="00210E26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Za wykonanie przedmiotu zamówienia </w:t>
      </w:r>
      <w:r w:rsidR="001262E5">
        <w:rPr>
          <w:rFonts w:ascii="Arial" w:hAnsi="Arial" w:cs="Arial"/>
          <w:bCs/>
          <w:sz w:val="22"/>
          <w:szCs w:val="22"/>
        </w:rPr>
        <w:t xml:space="preserve">tj. </w:t>
      </w:r>
    </w:p>
    <w:p w14:paraId="59ADA3C2" w14:textId="183ED278" w:rsidR="00B627D7" w:rsidRPr="00210E26" w:rsidRDefault="00F54E9D" w:rsidP="00210E26">
      <w:pPr>
        <w:spacing w:before="120"/>
        <w:ind w:firstLine="708"/>
        <w:jc w:val="both"/>
        <w:rPr>
          <w:rFonts w:ascii="Arial" w:hAnsi="Arial" w:cs="Arial"/>
          <w:bCs/>
          <w:sz w:val="22"/>
          <w:szCs w:val="22"/>
        </w:rPr>
      </w:pPr>
      <w:bookmarkStart w:id="0" w:name="_Hlk202430611"/>
      <w:r w:rsidRPr="00210E26">
        <w:rPr>
          <w:rFonts w:ascii="Arial" w:hAnsi="Arial" w:cs="Arial"/>
          <w:bCs/>
          <w:sz w:val="22"/>
          <w:szCs w:val="22"/>
        </w:rPr>
        <w:t>części</w:t>
      </w:r>
      <w:r w:rsidR="001262E5" w:rsidRPr="00210E26">
        <w:rPr>
          <w:rFonts w:ascii="Arial" w:hAnsi="Arial" w:cs="Arial"/>
          <w:bCs/>
          <w:sz w:val="22"/>
          <w:szCs w:val="22"/>
        </w:rPr>
        <w:t xml:space="preserve"> ………. </w:t>
      </w:r>
      <w:r w:rsidR="00B627D7" w:rsidRPr="00210E26">
        <w:rPr>
          <w:rFonts w:ascii="Arial" w:hAnsi="Arial" w:cs="Arial"/>
          <w:bCs/>
          <w:sz w:val="22"/>
          <w:szCs w:val="22"/>
        </w:rPr>
        <w:t>oferujemy następujące wynagrodzenie</w:t>
      </w:r>
      <w:r w:rsidR="001262E5" w:rsidRPr="00210E26">
        <w:rPr>
          <w:rFonts w:ascii="Arial" w:hAnsi="Arial" w:cs="Arial"/>
          <w:bCs/>
          <w:sz w:val="22"/>
          <w:szCs w:val="22"/>
        </w:rPr>
        <w:t>:</w:t>
      </w:r>
      <w:r w:rsidR="00B627D7" w:rsidRPr="00210E26">
        <w:rPr>
          <w:rFonts w:ascii="Arial" w:hAnsi="Arial" w:cs="Arial"/>
          <w:bCs/>
          <w:sz w:val="22"/>
          <w:szCs w:val="22"/>
        </w:rPr>
        <w:t xml:space="preserve"> </w:t>
      </w:r>
    </w:p>
    <w:p w14:paraId="042524D8" w14:textId="22039FB4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0E8471ED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>brutto (wraz z podatkiem VAT): ...................………………</w:t>
      </w:r>
      <w:proofErr w:type="gramStart"/>
      <w:r w:rsidRPr="00411119">
        <w:rPr>
          <w:rFonts w:ascii="Arial" w:hAnsi="Arial" w:cs="Arial"/>
          <w:sz w:val="22"/>
          <w:szCs w:val="22"/>
        </w:rPr>
        <w:t>…….</w:t>
      </w:r>
      <w:proofErr w:type="gramEnd"/>
      <w:r w:rsidRPr="00411119">
        <w:rPr>
          <w:rFonts w:ascii="Arial" w:hAnsi="Arial" w:cs="Arial"/>
          <w:sz w:val="22"/>
          <w:szCs w:val="22"/>
        </w:rPr>
        <w:t xml:space="preserve">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proofErr w:type="gramStart"/>
      <w:r w:rsidRPr="00411119">
        <w:rPr>
          <w:rFonts w:ascii="Arial" w:hAnsi="Arial" w:cs="Arial"/>
          <w:sz w:val="22"/>
          <w:szCs w:val="22"/>
        </w:rPr>
        <w:t>%)…</w:t>
      </w:r>
      <w:proofErr w:type="gramEnd"/>
      <w:r w:rsidRPr="00411119">
        <w:rPr>
          <w:rFonts w:ascii="Arial" w:hAnsi="Arial" w:cs="Arial"/>
          <w:sz w:val="22"/>
          <w:szCs w:val="22"/>
        </w:rPr>
        <w:t>…. .........................................................zł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3156B9F3" w14:textId="77777777" w:rsidR="00564E2C" w:rsidRPr="00411119" w:rsidRDefault="00564E2C" w:rsidP="00564E2C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378A143B" w14:textId="5F00F895" w:rsidR="00564E2C" w:rsidRDefault="00564E2C" w:rsidP="00210E26">
      <w:pPr>
        <w:spacing w:before="120"/>
        <w:jc w:val="both"/>
        <w:rPr>
          <w:rFonts w:ascii="Arial" w:hAnsi="Arial" w:cs="Arial"/>
          <w:sz w:val="22"/>
          <w:szCs w:val="22"/>
        </w:rPr>
      </w:pPr>
      <w:bookmarkStart w:id="1" w:name="_Hlk188429712"/>
      <w:bookmarkEnd w:id="0"/>
      <w:r>
        <w:rPr>
          <w:rFonts w:ascii="Arial" w:hAnsi="Arial" w:cs="Arial"/>
          <w:sz w:val="22"/>
          <w:szCs w:val="22"/>
        </w:rPr>
        <w:t xml:space="preserve">            </w:t>
      </w:r>
    </w:p>
    <w:p w14:paraId="70E1BCE7" w14:textId="77777777" w:rsidR="00210E26" w:rsidRDefault="00210E26" w:rsidP="00210E26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bookmarkEnd w:id="1"/>
    <w:p w14:paraId="4BBC23AF" w14:textId="77777777" w:rsidR="00564E2C" w:rsidRPr="00724296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F38474D" w:rsidR="00F30DAA" w:rsidRPr="00724296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proofErr w:type="gramStart"/>
      <w:r w:rsidRPr="00724296">
        <w:rPr>
          <w:rFonts w:ascii="Arial" w:hAnsi="Arial" w:cs="Arial"/>
          <w:bCs/>
          <w:sz w:val="22"/>
          <w:szCs w:val="22"/>
        </w:rPr>
        <w:t>Oświadczamy</w:t>
      </w:r>
      <w:proofErr w:type="gramEnd"/>
      <w:r w:rsidRP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 xml:space="preserve">, </w:t>
      </w:r>
      <w:proofErr w:type="gramStart"/>
      <w:r w:rsidRPr="00724296">
        <w:rPr>
          <w:rFonts w:ascii="Arial" w:hAnsi="Arial" w:cs="Arial"/>
          <w:bCs/>
          <w:sz w:val="22"/>
          <w:szCs w:val="22"/>
        </w:rPr>
        <w:t>osobą</w:t>
      </w:r>
      <w:proofErr w:type="gramEnd"/>
      <w:r w:rsidRPr="00724296">
        <w:rPr>
          <w:rFonts w:ascii="Arial" w:hAnsi="Arial" w:cs="Arial"/>
          <w:bCs/>
          <w:sz w:val="22"/>
          <w:szCs w:val="22"/>
        </w:rPr>
        <w:t xml:space="preserve">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 xml:space="preserve">………… </w:t>
      </w:r>
      <w:r w:rsidR="00564E2C">
        <w:rPr>
          <w:rFonts w:ascii="Arial" w:hAnsi="Arial" w:cs="Arial"/>
          <w:bCs/>
          <w:sz w:val="22"/>
          <w:szCs w:val="22"/>
        </w:rPr>
        <w:t>…………………….</w:t>
      </w:r>
      <w:r w:rsidR="001262E5">
        <w:rPr>
          <w:rFonts w:ascii="Arial" w:hAnsi="Arial" w:cs="Arial"/>
          <w:bCs/>
          <w:sz w:val="22"/>
          <w:szCs w:val="22"/>
        </w:rPr>
        <w:t xml:space="preserve"> </w:t>
      </w:r>
      <w:r w:rsidR="004F2098" w:rsidRPr="004F2098">
        <w:rPr>
          <w:rFonts w:ascii="Arial" w:hAnsi="Arial" w:cs="Arial"/>
          <w:bCs/>
          <w:sz w:val="22"/>
          <w:szCs w:val="22"/>
        </w:rPr>
        <w:t xml:space="preserve">bez ograniczeń </w:t>
      </w:r>
      <w:r w:rsidR="00403CA6">
        <w:rPr>
          <w:rFonts w:ascii="Arial" w:hAnsi="Arial" w:cs="Arial"/>
          <w:bCs/>
          <w:sz w:val="22"/>
          <w:szCs w:val="22"/>
        </w:rPr>
        <w:t>i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1262E5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3163AABA" w14:textId="6DFDDBF9" w:rsidR="00F30DAA" w:rsidRPr="00724296" w:rsidRDefault="00F30DAA" w:rsidP="00564E2C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- uzyskane w okresie ostatnich 10 lat na stanowisku Projektanta 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724296">
        <w:rPr>
          <w:rFonts w:ascii="Arial" w:hAnsi="Arial" w:cs="Arial"/>
          <w:bCs/>
          <w:sz w:val="22"/>
          <w:szCs w:val="22"/>
        </w:rPr>
        <w:t>ła</w:t>
      </w:r>
      <w:proofErr w:type="spellEnd"/>
      <w:r w:rsidRPr="00724296">
        <w:rPr>
          <w:rFonts w:ascii="Arial" w:hAnsi="Arial" w:cs="Arial"/>
          <w:bCs/>
          <w:sz w:val="22"/>
          <w:szCs w:val="22"/>
        </w:rPr>
        <w:t xml:space="preserve"> co najmniej </w:t>
      </w:r>
      <w:r w:rsidR="001262E5">
        <w:rPr>
          <w:rFonts w:ascii="Arial" w:hAnsi="Arial" w:cs="Arial"/>
          <w:bCs/>
          <w:sz w:val="22"/>
          <w:szCs w:val="22"/>
        </w:rPr>
        <w:t xml:space="preserve">………………. </w:t>
      </w:r>
      <w:r w:rsidRPr="00724296">
        <w:rPr>
          <w:rFonts w:ascii="Arial" w:hAnsi="Arial" w:cs="Arial"/>
          <w:bCs/>
          <w:sz w:val="22"/>
          <w:szCs w:val="22"/>
        </w:rPr>
        <w:t>dokumentacj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projektow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na podstawie, której uzyskano zgodę na realizację robót budowlanych </w:t>
      </w:r>
      <w:r w:rsidR="00564E2C">
        <w:rPr>
          <w:rFonts w:ascii="Arial" w:hAnsi="Arial" w:cs="Arial"/>
          <w:bCs/>
          <w:sz w:val="22"/>
          <w:szCs w:val="22"/>
        </w:rPr>
        <w:t xml:space="preserve">o których mowa w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pkt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>. 16.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p w14:paraId="73528E18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17EDE6ED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</w:t>
      </w:r>
      <w:r w:rsidR="00403CA6">
        <w:rPr>
          <w:rFonts w:ascii="Arial" w:hAnsi="Arial" w:cs="Arial"/>
          <w:bCs/>
          <w:sz w:val="22"/>
          <w:szCs w:val="22"/>
        </w:rPr>
        <w:t>*</w:t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51"/>
        <w:gridCol w:w="2395"/>
        <w:gridCol w:w="2015"/>
        <w:gridCol w:w="1481"/>
        <w:gridCol w:w="1649"/>
      </w:tblGrid>
      <w:tr w:rsidR="007D383F" w:rsidRPr="00724296" w14:paraId="732549B5" w14:textId="77777777" w:rsidTr="00403CA6">
        <w:tc>
          <w:tcPr>
            <w:tcW w:w="487" w:type="dxa"/>
          </w:tcPr>
          <w:p w14:paraId="23CA4674" w14:textId="5F933080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394" w:type="dxa"/>
          </w:tcPr>
          <w:p w14:paraId="21FD9AC5" w14:textId="5ACBAE2F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Nazwa zrealizowanego projektu przez ww</w:t>
            </w:r>
            <w:r w:rsidR="00403CA6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Projektanta</w:t>
            </w:r>
            <w:r w:rsidR="00947AC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(imię i nazwisko)</w:t>
            </w:r>
          </w:p>
        </w:tc>
        <w:tc>
          <w:tcPr>
            <w:tcW w:w="3260" w:type="dxa"/>
          </w:tcPr>
          <w:p w14:paraId="19274E1C" w14:textId="2B866714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  <w:r w:rsidR="001262E5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zadania 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objętego zrealizowanym projektem</w:t>
            </w:r>
          </w:p>
        </w:tc>
        <w:tc>
          <w:tcPr>
            <w:tcW w:w="2175" w:type="dxa"/>
          </w:tcPr>
          <w:p w14:paraId="13EC5A25" w14:textId="074314EB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2645" w:type="dxa"/>
          </w:tcPr>
          <w:p w14:paraId="6D4B0C57" w14:textId="43FCBE9B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Podmiot</w:t>
            </w:r>
            <w:proofErr w:type="gramEnd"/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na rzecz którego zamówienie zostało wykonane</w:t>
            </w:r>
          </w:p>
        </w:tc>
      </w:tr>
      <w:tr w:rsidR="007D383F" w:rsidRPr="00724296" w14:paraId="6444D72F" w14:textId="77777777" w:rsidTr="00403CA6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403CA6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403CA6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403CA6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403CA6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403CA6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403CA6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403CA6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403CA6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403CA6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403CA6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4BCB6658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2"/>
        <w:gridCol w:w="4233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4C6F66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4C6F66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4C6F66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4C6F66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lastRenderedPageBreak/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2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3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4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3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1262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C951C" w14:textId="77777777" w:rsidR="00F4040A" w:rsidRDefault="00F4040A">
      <w:r>
        <w:separator/>
      </w:r>
    </w:p>
  </w:endnote>
  <w:endnote w:type="continuationSeparator" w:id="0">
    <w:p w14:paraId="474A595D" w14:textId="77777777" w:rsidR="00F4040A" w:rsidRDefault="00F4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13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61CAB" w14:textId="77777777" w:rsidR="00F4040A" w:rsidRDefault="00F4040A">
      <w:r>
        <w:separator/>
      </w:r>
    </w:p>
  </w:footnote>
  <w:footnote w:type="continuationSeparator" w:id="0">
    <w:p w14:paraId="4F471730" w14:textId="77777777" w:rsidR="00F4040A" w:rsidRDefault="00F4040A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16108479">
    <w:abstractNumId w:val="2"/>
  </w:num>
  <w:num w:numId="2" w16cid:durableId="1046489858">
    <w:abstractNumId w:val="9"/>
  </w:num>
  <w:num w:numId="3" w16cid:durableId="1367679428">
    <w:abstractNumId w:val="10"/>
  </w:num>
  <w:num w:numId="4" w16cid:durableId="200245158">
    <w:abstractNumId w:val="130"/>
  </w:num>
  <w:num w:numId="5" w16cid:durableId="1215119278">
    <w:abstractNumId w:val="108"/>
  </w:num>
  <w:num w:numId="6" w16cid:durableId="734091211">
    <w:abstractNumId w:val="120"/>
  </w:num>
  <w:num w:numId="7" w16cid:durableId="137845169">
    <w:abstractNumId w:val="60"/>
  </w:num>
  <w:num w:numId="8" w16cid:durableId="529688614">
    <w:abstractNumId w:val="89"/>
  </w:num>
  <w:num w:numId="9" w16cid:durableId="1954047532">
    <w:abstractNumId w:val="63"/>
  </w:num>
  <w:num w:numId="10" w16cid:durableId="1683118025">
    <w:abstractNumId w:val="0"/>
  </w:num>
  <w:num w:numId="11" w16cid:durableId="389764609">
    <w:abstractNumId w:val="92"/>
  </w:num>
  <w:num w:numId="12" w16cid:durableId="1261447480">
    <w:abstractNumId w:val="85"/>
  </w:num>
  <w:num w:numId="13" w16cid:durableId="205811767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091696">
    <w:abstractNumId w:val="122"/>
    <w:lvlOverride w:ilvl="0">
      <w:startOverride w:val="1"/>
    </w:lvlOverride>
  </w:num>
  <w:num w:numId="15" w16cid:durableId="471095622">
    <w:abstractNumId w:val="110"/>
    <w:lvlOverride w:ilvl="0">
      <w:startOverride w:val="1"/>
    </w:lvlOverride>
  </w:num>
  <w:num w:numId="16" w16cid:durableId="629818776">
    <w:abstractNumId w:val="88"/>
    <w:lvlOverride w:ilvl="0">
      <w:startOverride w:val="1"/>
    </w:lvlOverride>
  </w:num>
  <w:num w:numId="17" w16cid:durableId="61106843">
    <w:abstractNumId w:val="110"/>
  </w:num>
  <w:num w:numId="18" w16cid:durableId="1641305606">
    <w:abstractNumId w:val="88"/>
  </w:num>
  <w:num w:numId="19" w16cid:durableId="833644595">
    <w:abstractNumId w:val="57"/>
  </w:num>
  <w:num w:numId="20" w16cid:durableId="1459882613">
    <w:abstractNumId w:val="102"/>
  </w:num>
  <w:num w:numId="21" w16cid:durableId="267852887">
    <w:abstractNumId w:val="41"/>
  </w:num>
  <w:num w:numId="22" w16cid:durableId="1425682976">
    <w:abstractNumId w:val="69"/>
  </w:num>
  <w:num w:numId="23" w16cid:durableId="1412971664">
    <w:abstractNumId w:val="58"/>
  </w:num>
  <w:num w:numId="24" w16cid:durableId="610238446">
    <w:abstractNumId w:val="105"/>
  </w:num>
  <w:num w:numId="25" w16cid:durableId="607278485">
    <w:abstractNumId w:val="124"/>
  </w:num>
  <w:num w:numId="26" w16cid:durableId="120612294">
    <w:abstractNumId w:val="36"/>
  </w:num>
  <w:num w:numId="27" w16cid:durableId="1545750041">
    <w:abstractNumId w:val="95"/>
  </w:num>
  <w:num w:numId="28" w16cid:durableId="674185662">
    <w:abstractNumId w:val="39"/>
  </w:num>
  <w:num w:numId="29" w16cid:durableId="268585649">
    <w:abstractNumId w:val="117"/>
  </w:num>
  <w:num w:numId="30" w16cid:durableId="1326469912">
    <w:abstractNumId w:val="107"/>
  </w:num>
  <w:num w:numId="31" w16cid:durableId="1441559551">
    <w:abstractNumId w:val="112"/>
  </w:num>
  <w:num w:numId="32" w16cid:durableId="1823305360">
    <w:abstractNumId w:val="86"/>
  </w:num>
  <w:num w:numId="33" w16cid:durableId="507981677">
    <w:abstractNumId w:val="79"/>
  </w:num>
  <w:num w:numId="34" w16cid:durableId="1224833806">
    <w:abstractNumId w:val="99"/>
  </w:num>
  <w:num w:numId="35" w16cid:durableId="719482188">
    <w:abstractNumId w:val="72"/>
  </w:num>
  <w:num w:numId="36" w16cid:durableId="1801453601">
    <w:abstractNumId w:val="144"/>
  </w:num>
  <w:num w:numId="37" w16cid:durableId="1696928010">
    <w:abstractNumId w:val="78"/>
  </w:num>
  <w:num w:numId="38" w16cid:durableId="1788506513">
    <w:abstractNumId w:val="37"/>
  </w:num>
  <w:num w:numId="39" w16cid:durableId="2014988784">
    <w:abstractNumId w:val="135"/>
  </w:num>
  <w:num w:numId="40" w16cid:durableId="813568146">
    <w:abstractNumId w:val="129"/>
  </w:num>
  <w:num w:numId="41" w16cid:durableId="2039813874">
    <w:abstractNumId w:val="121"/>
  </w:num>
  <w:num w:numId="42" w16cid:durableId="1366784079">
    <w:abstractNumId w:val="49"/>
  </w:num>
  <w:num w:numId="43" w16cid:durableId="1150095195">
    <w:abstractNumId w:val="81"/>
  </w:num>
  <w:num w:numId="44" w16cid:durableId="1979989543">
    <w:abstractNumId w:val="55"/>
  </w:num>
  <w:num w:numId="45" w16cid:durableId="559747699">
    <w:abstractNumId w:val="136"/>
  </w:num>
  <w:num w:numId="46" w16cid:durableId="1233276909">
    <w:abstractNumId w:val="8"/>
  </w:num>
  <w:num w:numId="47" w16cid:durableId="1919751169">
    <w:abstractNumId w:val="11"/>
  </w:num>
  <w:num w:numId="48" w16cid:durableId="1613895678">
    <w:abstractNumId w:val="12"/>
  </w:num>
  <w:num w:numId="49" w16cid:durableId="1399666388">
    <w:abstractNumId w:val="15"/>
  </w:num>
  <w:num w:numId="50" w16cid:durableId="2039817510">
    <w:abstractNumId w:val="18"/>
  </w:num>
  <w:num w:numId="51" w16cid:durableId="2029603839">
    <w:abstractNumId w:val="20"/>
  </w:num>
  <w:num w:numId="52" w16cid:durableId="960576254">
    <w:abstractNumId w:val="21"/>
  </w:num>
  <w:num w:numId="53" w16cid:durableId="931862641">
    <w:abstractNumId w:val="24"/>
  </w:num>
  <w:num w:numId="54" w16cid:durableId="1915822897">
    <w:abstractNumId w:val="25"/>
  </w:num>
  <w:num w:numId="55" w16cid:durableId="756680372">
    <w:abstractNumId w:val="26"/>
  </w:num>
  <w:num w:numId="56" w16cid:durableId="190993309">
    <w:abstractNumId w:val="27"/>
  </w:num>
  <w:num w:numId="57" w16cid:durableId="1468818817">
    <w:abstractNumId w:val="28"/>
  </w:num>
  <w:num w:numId="58" w16cid:durableId="213778868">
    <w:abstractNumId w:val="29"/>
  </w:num>
  <w:num w:numId="59" w16cid:durableId="934561072">
    <w:abstractNumId w:val="30"/>
  </w:num>
  <w:num w:numId="60" w16cid:durableId="1623153372">
    <w:abstractNumId w:val="31"/>
  </w:num>
  <w:num w:numId="61" w16cid:durableId="1356082503">
    <w:abstractNumId w:val="32"/>
  </w:num>
  <w:num w:numId="62" w16cid:durableId="1210384847">
    <w:abstractNumId w:val="33"/>
  </w:num>
  <w:num w:numId="63" w16cid:durableId="305940727">
    <w:abstractNumId w:val="34"/>
  </w:num>
  <w:num w:numId="64" w16cid:durableId="120612905">
    <w:abstractNumId w:val="103"/>
  </w:num>
  <w:num w:numId="65" w16cid:durableId="1394356812">
    <w:abstractNumId w:val="68"/>
  </w:num>
  <w:num w:numId="66" w16cid:durableId="15157228">
    <w:abstractNumId w:val="73"/>
  </w:num>
  <w:num w:numId="67" w16cid:durableId="1004165150">
    <w:abstractNumId w:val="106"/>
  </w:num>
  <w:num w:numId="68" w16cid:durableId="1516070536">
    <w:abstractNumId w:val="47"/>
  </w:num>
  <w:num w:numId="69" w16cid:durableId="174543249">
    <w:abstractNumId w:val="141"/>
  </w:num>
  <w:num w:numId="70" w16cid:durableId="403798632">
    <w:abstractNumId w:val="140"/>
  </w:num>
  <w:num w:numId="71" w16cid:durableId="549421015">
    <w:abstractNumId w:val="90"/>
  </w:num>
  <w:num w:numId="72" w16cid:durableId="1332222098">
    <w:abstractNumId w:val="80"/>
  </w:num>
  <w:num w:numId="73" w16cid:durableId="980572069">
    <w:abstractNumId w:val="83"/>
  </w:num>
  <w:num w:numId="74" w16cid:durableId="193930292">
    <w:abstractNumId w:val="65"/>
  </w:num>
  <w:num w:numId="75" w16cid:durableId="825707371">
    <w:abstractNumId w:val="71"/>
  </w:num>
  <w:num w:numId="76" w16cid:durableId="303585389">
    <w:abstractNumId w:val="116"/>
  </w:num>
  <w:num w:numId="77" w16cid:durableId="1683781129">
    <w:abstractNumId w:val="98"/>
  </w:num>
  <w:num w:numId="78" w16cid:durableId="1972317916">
    <w:abstractNumId w:val="143"/>
  </w:num>
  <w:num w:numId="79" w16cid:durableId="1006518053">
    <w:abstractNumId w:val="132"/>
  </w:num>
  <w:num w:numId="80" w16cid:durableId="750735618">
    <w:abstractNumId w:val="109"/>
  </w:num>
  <w:num w:numId="81" w16cid:durableId="1254558108">
    <w:abstractNumId w:val="119"/>
  </w:num>
  <w:num w:numId="82" w16cid:durableId="1178275754">
    <w:abstractNumId w:val="142"/>
  </w:num>
  <w:num w:numId="83" w16cid:durableId="1506633350">
    <w:abstractNumId w:val="82"/>
  </w:num>
  <w:num w:numId="84" w16cid:durableId="105850001">
    <w:abstractNumId w:val="104"/>
  </w:num>
  <w:num w:numId="85" w16cid:durableId="2088067248">
    <w:abstractNumId w:val="94"/>
  </w:num>
  <w:num w:numId="86" w16cid:durableId="784690606">
    <w:abstractNumId w:val="93"/>
  </w:num>
  <w:num w:numId="87" w16cid:durableId="1598168968">
    <w:abstractNumId w:val="138"/>
  </w:num>
  <w:num w:numId="88" w16cid:durableId="341467837">
    <w:abstractNumId w:val="54"/>
  </w:num>
  <w:num w:numId="89" w16cid:durableId="1938903758">
    <w:abstractNumId w:val="67"/>
  </w:num>
  <w:num w:numId="90" w16cid:durableId="2078554944">
    <w:abstractNumId w:val="97"/>
  </w:num>
  <w:num w:numId="91" w16cid:durableId="1613853675">
    <w:abstractNumId w:val="56"/>
  </w:num>
  <w:num w:numId="92" w16cid:durableId="815605556">
    <w:abstractNumId w:val="75"/>
  </w:num>
  <w:num w:numId="93" w16cid:durableId="492379105">
    <w:abstractNumId w:val="64"/>
  </w:num>
  <w:num w:numId="94" w16cid:durableId="2114862287">
    <w:abstractNumId w:val="40"/>
  </w:num>
  <w:num w:numId="95" w16cid:durableId="1635871922">
    <w:abstractNumId w:val="127"/>
  </w:num>
  <w:num w:numId="96" w16cid:durableId="287863130">
    <w:abstractNumId w:val="111"/>
  </w:num>
  <w:num w:numId="97" w16cid:durableId="1394964676">
    <w:abstractNumId w:val="74"/>
  </w:num>
  <w:num w:numId="98" w16cid:durableId="1279221472">
    <w:abstractNumId w:val="59"/>
  </w:num>
  <w:num w:numId="99" w16cid:durableId="1180510475">
    <w:abstractNumId w:val="76"/>
  </w:num>
  <w:num w:numId="100" w16cid:durableId="559482473">
    <w:abstractNumId w:val="126"/>
  </w:num>
  <w:num w:numId="101" w16cid:durableId="67307808">
    <w:abstractNumId w:val="139"/>
  </w:num>
  <w:num w:numId="102" w16cid:durableId="1106072613">
    <w:abstractNumId w:val="123"/>
  </w:num>
  <w:num w:numId="103" w16cid:durableId="291716175">
    <w:abstractNumId w:val="115"/>
  </w:num>
  <w:num w:numId="104" w16cid:durableId="1519005278">
    <w:abstractNumId w:val="91"/>
  </w:num>
  <w:num w:numId="105" w16cid:durableId="139880657">
    <w:abstractNumId w:val="48"/>
  </w:num>
  <w:num w:numId="106" w16cid:durableId="1971478408">
    <w:abstractNumId w:val="113"/>
  </w:num>
  <w:num w:numId="107" w16cid:durableId="1752506583">
    <w:abstractNumId w:val="38"/>
  </w:num>
  <w:num w:numId="108" w16cid:durableId="812795433">
    <w:abstractNumId w:val="52"/>
  </w:num>
  <w:num w:numId="109" w16cid:durableId="1044524476">
    <w:abstractNumId w:val="42"/>
  </w:num>
  <w:num w:numId="110" w16cid:durableId="1765615739">
    <w:abstractNumId w:val="137"/>
  </w:num>
  <w:num w:numId="111" w16cid:durableId="1016662684">
    <w:abstractNumId w:val="100"/>
  </w:num>
  <w:num w:numId="112" w16cid:durableId="1576352830">
    <w:abstractNumId w:val="62"/>
  </w:num>
  <w:num w:numId="113" w16cid:durableId="1225875878">
    <w:abstractNumId w:val="114"/>
  </w:num>
  <w:num w:numId="114" w16cid:durableId="1720129356">
    <w:abstractNumId w:val="128"/>
  </w:num>
  <w:num w:numId="115" w16cid:durableId="129520938">
    <w:abstractNumId w:val="46"/>
  </w:num>
  <w:num w:numId="116" w16cid:durableId="780536397">
    <w:abstractNumId w:val="101"/>
  </w:num>
  <w:num w:numId="117" w16cid:durableId="106048527">
    <w:abstractNumId w:val="44"/>
  </w:num>
  <w:num w:numId="118" w16cid:durableId="2091198512">
    <w:abstractNumId w:val="133"/>
  </w:num>
  <w:num w:numId="119" w16cid:durableId="433332708">
    <w:abstractNumId w:val="51"/>
  </w:num>
  <w:num w:numId="120" w16cid:durableId="153498882">
    <w:abstractNumId w:val="1"/>
  </w:num>
  <w:num w:numId="121" w16cid:durableId="839852547">
    <w:abstractNumId w:val="3"/>
  </w:num>
  <w:num w:numId="122" w16cid:durableId="876772468">
    <w:abstractNumId w:val="84"/>
  </w:num>
  <w:num w:numId="123" w16cid:durableId="2090810197">
    <w:abstractNumId w:val="87"/>
  </w:num>
  <w:num w:numId="124" w16cid:durableId="269515033">
    <w:abstractNumId w:val="134"/>
  </w:num>
  <w:num w:numId="125" w16cid:durableId="1775325645">
    <w:abstractNumId w:val="53"/>
  </w:num>
  <w:num w:numId="126" w16cid:durableId="931356501">
    <w:abstractNumId w:val="43"/>
  </w:num>
  <w:num w:numId="127" w16cid:durableId="344475514">
    <w:abstractNumId w:val="50"/>
  </w:num>
  <w:num w:numId="128" w16cid:durableId="1787964848">
    <w:abstractNumId w:val="66"/>
  </w:num>
  <w:num w:numId="129" w16cid:durableId="845940770">
    <w:abstractNumId w:val="45"/>
  </w:num>
  <w:num w:numId="130" w16cid:durableId="1223180627">
    <w:abstractNumId w:val="131"/>
  </w:num>
  <w:num w:numId="131" w16cid:durableId="225998619">
    <w:abstractNumId w:val="125"/>
  </w:num>
  <w:num w:numId="132" w16cid:durableId="1793866978">
    <w:abstractNumId w:val="96"/>
  </w:num>
  <w:num w:numId="133" w16cid:durableId="2079594833">
    <w:abstractNumId w:val="77"/>
  </w:num>
  <w:num w:numId="134" w16cid:durableId="1100568524">
    <w:abstractNumId w:val="118"/>
  </w:num>
  <w:num w:numId="135" w16cid:durableId="1809594495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0E26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B7CD8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47E1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47AC7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178EB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35D2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440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1EB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1F95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5C95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40A"/>
    <w:rsid w:val="00F40796"/>
    <w:rsid w:val="00F40D83"/>
    <w:rsid w:val="00F4103F"/>
    <w:rsid w:val="00F418F5"/>
    <w:rsid w:val="00F44635"/>
    <w:rsid w:val="00F45292"/>
    <w:rsid w:val="00F45315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ED0FE-914D-4AB2-B9BA-F425132B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1290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Nadleśnictwo Tułowice</cp:lastModifiedBy>
  <cp:revision>11</cp:revision>
  <cp:lastPrinted>2022-06-27T10:12:00Z</cp:lastPrinted>
  <dcterms:created xsi:type="dcterms:W3CDTF">2025-05-22T11:33:00Z</dcterms:created>
  <dcterms:modified xsi:type="dcterms:W3CDTF">2025-11-12T13:07:00Z</dcterms:modified>
</cp:coreProperties>
</file>